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:rsidTr="00AB1C97">
        <w:trPr>
          <w:trHeight w:val="1987"/>
        </w:trPr>
        <w:tc>
          <w:tcPr>
            <w:tcW w:w="5387" w:type="dxa"/>
          </w:tcPr>
          <w:p w:rsidR="00D40650" w:rsidRPr="00A10E66" w:rsidRDefault="006E232E" w:rsidP="00DF44DF">
            <w:pPr>
              <w:pStyle w:val="TableContents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BC1A62" w:rsidRPr="00BC1A62" w:rsidRDefault="00BC1A62" w:rsidP="00CD400D">
            <w:pPr>
              <w:pStyle w:val="AK"/>
            </w:pPr>
          </w:p>
        </w:tc>
      </w:tr>
      <w:tr w:rsidR="00D40650" w:rsidRPr="001D4CFB" w:rsidTr="00AB1C97">
        <w:trPr>
          <w:trHeight w:val="1985"/>
        </w:trPr>
        <w:tc>
          <w:tcPr>
            <w:tcW w:w="5387" w:type="dxa"/>
          </w:tcPr>
          <w:p w:rsidR="00082E16" w:rsidRDefault="00E35887" w:rsidP="00E35887">
            <w:pPr>
              <w:pStyle w:val="Adressaat"/>
            </w:pPr>
            <w:r>
              <w:t>Narva-Jõesuu Linnavalitsus</w:t>
            </w:r>
          </w:p>
          <w:p w:rsidR="00E35887" w:rsidRPr="004D264D" w:rsidRDefault="00E35887" w:rsidP="00E35887">
            <w:pPr>
              <w:pStyle w:val="Adressaat"/>
            </w:pPr>
            <w:r>
              <w:t>info@narva-joesuu.ee</w:t>
            </w:r>
          </w:p>
        </w:tc>
        <w:tc>
          <w:tcPr>
            <w:tcW w:w="3685" w:type="dxa"/>
          </w:tcPr>
          <w:p w:rsidR="00893F03" w:rsidRPr="006B118C" w:rsidRDefault="00893F03" w:rsidP="00893F03">
            <w:pPr>
              <w:ind w:right="-70"/>
              <w:jc w:val="left"/>
            </w:pPr>
            <w:r w:rsidRPr="006B118C">
              <w:t>Teie:</w:t>
            </w:r>
            <w:r>
              <w:t xml:space="preserve"> </w:t>
            </w:r>
            <w:r w:rsidR="00E35887">
              <w:t>28.06.2017 nr 7-1.1/20</w:t>
            </w:r>
          </w:p>
          <w:p w:rsidR="00F24D11" w:rsidRDefault="00F24D11" w:rsidP="00F24D11">
            <w:pPr>
              <w:ind w:right="142"/>
            </w:pPr>
          </w:p>
          <w:p w:rsidR="00064955" w:rsidRPr="001D4CFB" w:rsidRDefault="00893F03" w:rsidP="00E35887">
            <w:pPr>
              <w:jc w:val="left"/>
            </w:pPr>
            <w:r>
              <w:t xml:space="preserve">Meie: </w:t>
            </w:r>
            <w:r w:rsidR="00E35887">
              <w:t>28.07.2017 nr 7.2-3.3/</w:t>
            </w:r>
            <w:r w:rsidR="00E35887">
              <w:rPr>
                <w:color w:val="2D2C2D"/>
              </w:rPr>
              <w:t>13413-</w:t>
            </w:r>
            <w:r w:rsidR="00E35887">
              <w:rPr>
                <w:color w:val="2D2C2D"/>
              </w:rPr>
              <w:t>2</w:t>
            </w:r>
          </w:p>
        </w:tc>
      </w:tr>
    </w:tbl>
    <w:p w:rsidR="006E5929" w:rsidRDefault="009B31C4" w:rsidP="006E5929">
      <w:pPr>
        <w:pStyle w:val="Kehatekst"/>
        <w:spacing w:after="0"/>
        <w:rPr>
          <w:b/>
          <w:spacing w:val="0"/>
        </w:rPr>
      </w:pPr>
      <w:r w:rsidRPr="00687D1D">
        <w:rPr>
          <w:b/>
          <w:spacing w:val="0"/>
        </w:rPr>
        <w:t xml:space="preserve">Kooskõlastuse taotlemiseks esitatud </w:t>
      </w:r>
    </w:p>
    <w:p w:rsidR="006E5929" w:rsidRDefault="00E35887" w:rsidP="006E5929">
      <w:pPr>
        <w:pStyle w:val="Kehatekst"/>
        <w:spacing w:after="0"/>
        <w:rPr>
          <w:b/>
          <w:spacing w:val="0"/>
        </w:rPr>
      </w:pPr>
      <w:r>
        <w:rPr>
          <w:b/>
          <w:spacing w:val="0"/>
        </w:rPr>
        <w:t>Narva-Jõesuu linna</w:t>
      </w:r>
      <w:r w:rsidR="006E5929">
        <w:rPr>
          <w:b/>
          <w:spacing w:val="0"/>
        </w:rPr>
        <w:t xml:space="preserve"> üld</w:t>
      </w:r>
      <w:r w:rsidR="009B31C4" w:rsidRPr="00687D1D">
        <w:rPr>
          <w:b/>
          <w:spacing w:val="0"/>
        </w:rPr>
        <w:t>planeeringu</w:t>
      </w:r>
      <w:r w:rsidR="009B31C4">
        <w:rPr>
          <w:b/>
          <w:spacing w:val="0"/>
        </w:rPr>
        <w:t xml:space="preserve"> </w:t>
      </w:r>
      <w:r w:rsidR="006E5929">
        <w:rPr>
          <w:b/>
          <w:spacing w:val="0"/>
        </w:rPr>
        <w:t xml:space="preserve">ja </w:t>
      </w:r>
    </w:p>
    <w:p w:rsidR="009B31C4" w:rsidRDefault="006E5929" w:rsidP="006E5929">
      <w:pPr>
        <w:pStyle w:val="Kehatekst"/>
        <w:spacing w:after="0"/>
      </w:pPr>
      <w:r>
        <w:rPr>
          <w:b/>
          <w:spacing w:val="0"/>
        </w:rPr>
        <w:t xml:space="preserve">KSH </w:t>
      </w:r>
      <w:r w:rsidR="00082E16">
        <w:rPr>
          <w:b/>
          <w:spacing w:val="0"/>
        </w:rPr>
        <w:t>kooskõlastamine</w:t>
      </w:r>
      <w:r w:rsidR="003654CE">
        <w:rPr>
          <w:b/>
          <w:spacing w:val="0"/>
        </w:rPr>
        <w:t xml:space="preserve"> </w:t>
      </w:r>
      <w:r w:rsidR="004A656E">
        <w:rPr>
          <w:b/>
          <w:spacing w:val="0"/>
        </w:rPr>
        <w:t>märkusega</w:t>
      </w:r>
    </w:p>
    <w:p w:rsidR="00BC1A62" w:rsidRDefault="00BC1A62" w:rsidP="002D665A">
      <w:pPr>
        <w:pStyle w:val="Pealkiri"/>
      </w:pPr>
    </w:p>
    <w:p w:rsidR="00C86696" w:rsidRDefault="00C86696" w:rsidP="002D665A">
      <w:pPr>
        <w:pStyle w:val="Pealkiri"/>
      </w:pPr>
    </w:p>
    <w:p w:rsidR="00C86696" w:rsidRPr="00835858" w:rsidRDefault="00C86696" w:rsidP="002D665A">
      <w:pPr>
        <w:pStyle w:val="Pealkiri"/>
      </w:pPr>
    </w:p>
    <w:p w:rsidR="009B31C4" w:rsidRDefault="009B31C4" w:rsidP="009B31C4">
      <w:pPr>
        <w:pStyle w:val="Snum"/>
        <w:ind w:left="0"/>
        <w:rPr>
          <w:lang w:eastAsia="et-EE"/>
        </w:rPr>
      </w:pPr>
      <w:r w:rsidRPr="007D33D8">
        <w:t xml:space="preserve">Päästeseaduse § 5 lg 1 p 7 ja Planeerimisseaduse </w:t>
      </w:r>
      <w:r w:rsidRPr="007D33D8">
        <w:rPr>
          <w:bCs/>
        </w:rPr>
        <w:t xml:space="preserve">§ </w:t>
      </w:r>
      <w:r w:rsidR="006E5929">
        <w:rPr>
          <w:bCs/>
        </w:rPr>
        <w:t xml:space="preserve">85 lg 1 </w:t>
      </w:r>
      <w:r w:rsidRPr="007D33D8">
        <w:t xml:space="preserve">alusel </w:t>
      </w:r>
      <w:r w:rsidR="00082E16">
        <w:t>kooskõlastab</w:t>
      </w:r>
      <w:r>
        <w:t xml:space="preserve"> P</w:t>
      </w:r>
      <w:r w:rsidR="00D83FF5" w:rsidRPr="00394125">
        <w:rPr>
          <w:lang w:eastAsia="et-EE"/>
        </w:rPr>
        <w:t>ää</w:t>
      </w:r>
      <w:r w:rsidR="00D83FF5">
        <w:rPr>
          <w:lang w:eastAsia="et-EE"/>
        </w:rPr>
        <w:t xml:space="preserve">steameti </w:t>
      </w:r>
      <w:r w:rsidR="007A73CA">
        <w:rPr>
          <w:lang w:eastAsia="et-EE"/>
        </w:rPr>
        <w:t>Ida</w:t>
      </w:r>
      <w:r w:rsidR="00D83FF5" w:rsidRPr="00394125">
        <w:rPr>
          <w:lang w:eastAsia="et-EE"/>
        </w:rPr>
        <w:t xml:space="preserve"> päästekeskuse </w:t>
      </w:r>
      <w:r w:rsidR="006E37B6">
        <w:rPr>
          <w:lang w:eastAsia="et-EE"/>
        </w:rPr>
        <w:t>o</w:t>
      </w:r>
      <w:r w:rsidR="0023541C">
        <w:rPr>
          <w:lang w:eastAsia="et-EE"/>
        </w:rPr>
        <w:t>hutusjärelevalve</w:t>
      </w:r>
      <w:r w:rsidR="00D83FF5" w:rsidRPr="00394125">
        <w:rPr>
          <w:lang w:eastAsia="et-EE"/>
        </w:rPr>
        <w:t xml:space="preserve"> büroo</w:t>
      </w:r>
      <w:r w:rsidR="0023541C">
        <w:rPr>
          <w:lang w:eastAsia="et-EE"/>
        </w:rPr>
        <w:t xml:space="preserve"> ehituskontrolli teenuse</w:t>
      </w:r>
      <w:r w:rsidR="00D83FF5" w:rsidRPr="00394125">
        <w:rPr>
          <w:lang w:eastAsia="et-EE"/>
        </w:rPr>
        <w:t xml:space="preserve"> </w:t>
      </w:r>
      <w:r w:rsidR="004B63F8">
        <w:rPr>
          <w:lang w:eastAsia="et-EE"/>
        </w:rPr>
        <w:t>juhtivinspektor</w:t>
      </w:r>
      <w:r w:rsidR="00BE47EB">
        <w:rPr>
          <w:lang w:eastAsia="et-EE"/>
        </w:rPr>
        <w:t xml:space="preserve"> Jürgen Proosväli</w:t>
      </w:r>
      <w:r w:rsidR="00D83FF5" w:rsidRPr="00394125">
        <w:rPr>
          <w:lang w:eastAsia="et-EE"/>
        </w:rPr>
        <w:t xml:space="preserve"> </w:t>
      </w:r>
      <w:proofErr w:type="spellStart"/>
      <w:r w:rsidR="00E35887">
        <w:rPr>
          <w:lang w:eastAsia="et-EE"/>
        </w:rPr>
        <w:t>Zoroaster</w:t>
      </w:r>
      <w:proofErr w:type="spellEnd"/>
      <w:r w:rsidR="00E35887">
        <w:rPr>
          <w:lang w:eastAsia="et-EE"/>
        </w:rPr>
        <w:t xml:space="preserve"> OÜ</w:t>
      </w:r>
      <w:r w:rsidR="006E37B6">
        <w:rPr>
          <w:lang w:eastAsia="et-EE"/>
        </w:rPr>
        <w:t xml:space="preserve"> poolt koostatud</w:t>
      </w:r>
      <w:r w:rsidR="006E5929">
        <w:rPr>
          <w:lang w:eastAsia="et-EE"/>
        </w:rPr>
        <w:t xml:space="preserve"> </w:t>
      </w:r>
      <w:r w:rsidR="006E37B6" w:rsidRPr="00C16CCB">
        <w:t>„</w:t>
      </w:r>
      <w:r w:rsidR="006E37B6">
        <w:t>Narva-Jõesuu linna üldplaneering</w:t>
      </w:r>
      <w:r w:rsidR="006E37B6" w:rsidRPr="00C16CCB">
        <w:t>“</w:t>
      </w:r>
      <w:r w:rsidR="006E37B6">
        <w:t xml:space="preserve"> </w:t>
      </w:r>
      <w:r w:rsidR="00E35887">
        <w:rPr>
          <w:lang w:eastAsia="et-EE"/>
        </w:rPr>
        <w:t xml:space="preserve">ja </w:t>
      </w:r>
      <w:proofErr w:type="spellStart"/>
      <w:r w:rsidR="00E35887">
        <w:rPr>
          <w:lang w:eastAsia="et-EE"/>
        </w:rPr>
        <w:t>Adepte</w:t>
      </w:r>
      <w:proofErr w:type="spellEnd"/>
      <w:r w:rsidR="00E35887">
        <w:rPr>
          <w:lang w:eastAsia="et-EE"/>
        </w:rPr>
        <w:t xml:space="preserve"> Ekspert </w:t>
      </w:r>
      <w:r>
        <w:rPr>
          <w:lang w:eastAsia="et-EE"/>
        </w:rPr>
        <w:t>poolt</w:t>
      </w:r>
      <w:r w:rsidR="006B78A0">
        <w:rPr>
          <w:lang w:eastAsia="et-EE"/>
        </w:rPr>
        <w:t xml:space="preserve"> </w:t>
      </w:r>
      <w:r>
        <w:rPr>
          <w:lang w:eastAsia="et-EE"/>
        </w:rPr>
        <w:t>koosta</w:t>
      </w:r>
      <w:r w:rsidR="00D83FF5" w:rsidRPr="00394125">
        <w:rPr>
          <w:lang w:eastAsia="et-EE"/>
        </w:rPr>
        <w:t>tud</w:t>
      </w:r>
      <w:r w:rsidR="0023541C">
        <w:rPr>
          <w:lang w:eastAsia="et-EE"/>
        </w:rPr>
        <w:t xml:space="preserve"> </w:t>
      </w:r>
      <w:r w:rsidR="006E5929">
        <w:t>„</w:t>
      </w:r>
      <w:r w:rsidR="00E35887">
        <w:t>Narva-Jõesuu linna üldplaneeringu keskkonnamõju strateegiline hindamine</w:t>
      </w:r>
      <w:r w:rsidR="006E5929">
        <w:t>“</w:t>
      </w:r>
      <w:r w:rsidR="00FE517D">
        <w:t>.</w:t>
      </w:r>
    </w:p>
    <w:p w:rsidR="003654CE" w:rsidRDefault="003654CE" w:rsidP="00082E16">
      <w:pPr>
        <w:pStyle w:val="Snum"/>
        <w:ind w:left="0"/>
        <w:rPr>
          <w:rFonts w:cs="Times New Roman"/>
          <w:kern w:val="24"/>
          <w:lang w:eastAsia="et-EE"/>
        </w:rPr>
      </w:pPr>
    </w:p>
    <w:p w:rsidR="00FE517D" w:rsidRDefault="00FE517D" w:rsidP="00082E16">
      <w:pPr>
        <w:pStyle w:val="Snum"/>
        <w:ind w:left="0"/>
        <w:rPr>
          <w:rFonts w:cs="Times New Roman"/>
          <w:kern w:val="24"/>
          <w:lang w:eastAsia="et-EE"/>
        </w:rPr>
      </w:pPr>
      <w:r>
        <w:rPr>
          <w:rFonts w:cs="Times New Roman"/>
          <w:kern w:val="24"/>
          <w:lang w:eastAsia="et-EE"/>
        </w:rPr>
        <w:t>P</w:t>
      </w:r>
      <w:r w:rsidR="00082E16">
        <w:rPr>
          <w:rFonts w:cs="Times New Roman"/>
          <w:kern w:val="24"/>
          <w:lang w:eastAsia="et-EE"/>
        </w:rPr>
        <w:t>laneeringu</w:t>
      </w:r>
      <w:r>
        <w:rPr>
          <w:rFonts w:cs="Times New Roman"/>
          <w:kern w:val="24"/>
          <w:lang w:eastAsia="et-EE"/>
        </w:rPr>
        <w:t xml:space="preserve"> ja KSH</w:t>
      </w:r>
      <w:r w:rsidR="00082E16" w:rsidRPr="003B079C">
        <w:rPr>
          <w:rFonts w:cs="Times New Roman"/>
          <w:kern w:val="24"/>
          <w:lang w:eastAsia="et-EE"/>
        </w:rPr>
        <w:t xml:space="preserve"> kooskõlastus on märgitud </w:t>
      </w:r>
      <w:r>
        <w:rPr>
          <w:rFonts w:cs="Times New Roman"/>
          <w:kern w:val="24"/>
          <w:lang w:eastAsia="et-EE"/>
        </w:rPr>
        <w:t>käesoleva dokumendi lisa 1-s olevas digitaalses konteineris, resolutsiooniga kooskõlastatud K-JP/1</w:t>
      </w:r>
      <w:r w:rsidR="00E35887">
        <w:rPr>
          <w:rFonts w:cs="Times New Roman"/>
          <w:kern w:val="24"/>
          <w:lang w:eastAsia="et-EE"/>
        </w:rPr>
        <w:t>5</w:t>
      </w:r>
      <w:r>
        <w:rPr>
          <w:rFonts w:cs="Times New Roman"/>
          <w:kern w:val="24"/>
          <w:lang w:eastAsia="et-EE"/>
        </w:rPr>
        <w:t>.</w:t>
      </w:r>
    </w:p>
    <w:p w:rsidR="00082E16" w:rsidRDefault="00082E16" w:rsidP="00AC1D6E">
      <w:pPr>
        <w:pStyle w:val="Snum"/>
        <w:ind w:left="0"/>
      </w:pPr>
    </w:p>
    <w:p w:rsidR="00D8519C" w:rsidRDefault="004A656E" w:rsidP="003654CE">
      <w:pPr>
        <w:pStyle w:val="Snum"/>
        <w:ind w:left="0"/>
      </w:pPr>
      <w:r>
        <w:t>Märkus:</w:t>
      </w:r>
      <w:bookmarkStart w:id="0" w:name="_GoBack"/>
      <w:bookmarkEnd w:id="0"/>
    </w:p>
    <w:p w:rsidR="003654CE" w:rsidRPr="003654CE" w:rsidRDefault="003654CE" w:rsidP="003654CE">
      <w:pPr>
        <w:rPr>
          <w:rFonts w:cs="Times New Roman"/>
        </w:rPr>
      </w:pPr>
      <w:r w:rsidRPr="003654CE">
        <w:t>KSH peatükis 3.3.</w:t>
      </w:r>
      <w:r>
        <w:t>3</w:t>
      </w:r>
      <w:r w:rsidRPr="003654CE">
        <w:t xml:space="preserve"> „</w:t>
      </w:r>
      <w:r>
        <w:t>Pinnaveed</w:t>
      </w:r>
      <w:r w:rsidRPr="003654CE">
        <w:t>“ peatükis täiendada</w:t>
      </w:r>
      <w:r>
        <w:t xml:space="preserve"> viimast</w:t>
      </w:r>
      <w:r w:rsidRPr="003654CE">
        <w:t xml:space="preserve"> lauset „</w:t>
      </w:r>
      <w:r w:rsidRPr="003654CE">
        <w:t xml:space="preserve">Uute ehitise planeerimisel veekogude kallastele tuleb arvestada kalda veekaitse-, piirangu- ja ehituskeelu vöönditega </w:t>
      </w:r>
      <w:r w:rsidRPr="003654CE">
        <w:rPr>
          <w:u w:val="single"/>
        </w:rPr>
        <w:t>ning võimalike üleujutusaladega</w:t>
      </w:r>
      <w:r w:rsidR="003A33FB">
        <w:t xml:space="preserve">, </w:t>
      </w:r>
      <w:r w:rsidRPr="003654CE">
        <w:t>samuti tagada pääs veekogu kallasrajale.“</w:t>
      </w:r>
    </w:p>
    <w:p w:rsidR="003654CE" w:rsidRDefault="003654CE" w:rsidP="003654CE">
      <w:pPr>
        <w:pStyle w:val="Snum"/>
        <w:ind w:left="0"/>
      </w:pPr>
    </w:p>
    <w:p w:rsidR="003654CE" w:rsidRDefault="003654CE" w:rsidP="003654CE">
      <w:pPr>
        <w:pStyle w:val="Snum"/>
        <w:ind w:left="0"/>
      </w:pPr>
    </w:p>
    <w:p w:rsidR="00A13FDE" w:rsidRDefault="002C0D08" w:rsidP="0039760A">
      <w:pPr>
        <w:pStyle w:val="Snum"/>
        <w:ind w:left="0"/>
      </w:pPr>
      <w:r>
        <w:t>Lugupidamisega</w:t>
      </w:r>
    </w:p>
    <w:p w:rsidR="00A13FDE" w:rsidRDefault="00A13FDE" w:rsidP="003654CE">
      <w:pPr>
        <w:pStyle w:val="Snum"/>
        <w:ind w:left="0"/>
      </w:pPr>
    </w:p>
    <w:p w:rsidR="00A13FDE" w:rsidRDefault="00A13FDE" w:rsidP="003654CE">
      <w:pPr>
        <w:pStyle w:val="Snum"/>
        <w:ind w:left="0"/>
      </w:pPr>
    </w:p>
    <w:p w:rsidR="00A13FDE" w:rsidRDefault="00A13FDE" w:rsidP="0039760A">
      <w:pPr>
        <w:pStyle w:val="Snum"/>
        <w:ind w:left="0"/>
      </w:pPr>
    </w:p>
    <w:p w:rsidR="0034493B" w:rsidRDefault="0034493B" w:rsidP="0034493B">
      <w:pPr>
        <w:pStyle w:val="Snum"/>
        <w:ind w:left="0"/>
      </w:pPr>
      <w:r>
        <w:t>(allkirjastatud digitaalselt)</w:t>
      </w:r>
    </w:p>
    <w:p w:rsidR="0034493B" w:rsidRDefault="0034493B" w:rsidP="0034493B">
      <w:pPr>
        <w:pStyle w:val="Snum"/>
        <w:ind w:left="0"/>
      </w:pPr>
      <w:r>
        <w:rPr>
          <w:lang w:eastAsia="et-EE"/>
        </w:rPr>
        <w:t>Jürgen Proosväli</w:t>
      </w:r>
    </w:p>
    <w:p w:rsidR="0023541C" w:rsidRDefault="0023541C" w:rsidP="0034493B">
      <w:pPr>
        <w:pStyle w:val="Snum"/>
        <w:ind w:left="0"/>
        <w:rPr>
          <w:lang w:eastAsia="et-EE"/>
        </w:rPr>
      </w:pPr>
      <w:r>
        <w:rPr>
          <w:lang w:eastAsia="et-EE"/>
        </w:rPr>
        <w:t>Päästeamet</w:t>
      </w:r>
    </w:p>
    <w:p w:rsidR="0034493B" w:rsidRDefault="0034493B" w:rsidP="0034493B">
      <w:pPr>
        <w:pStyle w:val="Snum"/>
        <w:ind w:left="0"/>
      </w:pPr>
      <w:r>
        <w:rPr>
          <w:lang w:eastAsia="et-EE"/>
        </w:rPr>
        <w:t>Ida pääste</w:t>
      </w:r>
      <w:r>
        <w:t>keskus</w:t>
      </w:r>
    </w:p>
    <w:p w:rsidR="0023541C" w:rsidRDefault="0023541C" w:rsidP="0034493B">
      <w:pPr>
        <w:pStyle w:val="Snum"/>
        <w:ind w:left="0"/>
      </w:pPr>
      <w:r>
        <w:t>Ohutusjärelevalve</w:t>
      </w:r>
      <w:r w:rsidR="008E7F94">
        <w:t xml:space="preserve"> büroo</w:t>
      </w:r>
    </w:p>
    <w:p w:rsidR="0023541C" w:rsidRDefault="0023541C" w:rsidP="0034493B">
      <w:pPr>
        <w:pStyle w:val="Snum"/>
        <w:ind w:left="0"/>
      </w:pPr>
      <w:r>
        <w:t>Ehituskontrolli teenus</w:t>
      </w:r>
    </w:p>
    <w:p w:rsidR="00A82E9B" w:rsidRDefault="00FE517D" w:rsidP="0023541C">
      <w:pPr>
        <w:pStyle w:val="Snum"/>
        <w:ind w:left="0"/>
      </w:pPr>
      <w:r>
        <w:t>J</w:t>
      </w:r>
      <w:r w:rsidR="0023541C">
        <w:t>uhtivinspektor</w:t>
      </w:r>
    </w:p>
    <w:p w:rsidR="00A82E9B" w:rsidRDefault="00A82E9B" w:rsidP="008E7F94">
      <w:pPr>
        <w:pStyle w:val="Snum"/>
        <w:ind w:left="0"/>
      </w:pPr>
    </w:p>
    <w:p w:rsidR="003A33FB" w:rsidRDefault="003A33FB" w:rsidP="008E7F94">
      <w:pPr>
        <w:pStyle w:val="Snum"/>
        <w:ind w:left="0"/>
      </w:pPr>
    </w:p>
    <w:p w:rsidR="00D83FF5" w:rsidRDefault="003A33FB" w:rsidP="008E7F94">
      <w:pPr>
        <w:pStyle w:val="Snum"/>
        <w:ind w:left="0"/>
        <w:rPr>
          <w:lang w:eastAsia="et-EE"/>
        </w:rPr>
      </w:pPr>
      <w:r>
        <w:rPr>
          <w:lang w:eastAsia="et-EE"/>
        </w:rPr>
        <w:t>Lisa:</w:t>
      </w:r>
    </w:p>
    <w:p w:rsidR="003A33FB" w:rsidRDefault="003A33FB" w:rsidP="003A33FB">
      <w:pPr>
        <w:pStyle w:val="Snum"/>
        <w:numPr>
          <w:ilvl w:val="0"/>
          <w:numId w:val="14"/>
        </w:numPr>
        <w:rPr>
          <w:lang w:eastAsia="et-EE"/>
        </w:rPr>
      </w:pPr>
      <w:r>
        <w:rPr>
          <w:lang w:eastAsia="et-EE"/>
        </w:rPr>
        <w:t xml:space="preserve"> </w:t>
      </w:r>
      <w:proofErr w:type="spellStart"/>
      <w:r w:rsidRPr="003A33FB">
        <w:rPr>
          <w:lang w:eastAsia="et-EE"/>
        </w:rPr>
        <w:t>NJ_ÜP_ja_KSH_kooskõlastamine.bdoc</w:t>
      </w:r>
      <w:proofErr w:type="spellEnd"/>
    </w:p>
    <w:p w:rsidR="003A33FB" w:rsidRDefault="003A33FB" w:rsidP="008E7F94">
      <w:pPr>
        <w:pStyle w:val="Snum"/>
        <w:ind w:left="0"/>
        <w:rPr>
          <w:lang w:eastAsia="et-EE"/>
        </w:rPr>
      </w:pPr>
    </w:p>
    <w:p w:rsidR="003A33FB" w:rsidRDefault="003A33FB" w:rsidP="008E7F94">
      <w:pPr>
        <w:pStyle w:val="Snum"/>
        <w:ind w:left="0"/>
        <w:rPr>
          <w:lang w:eastAsia="et-EE"/>
        </w:rPr>
      </w:pPr>
    </w:p>
    <w:p w:rsidR="00A13FDE" w:rsidRPr="001B15E7" w:rsidRDefault="00BF63C6" w:rsidP="0039760A">
      <w:pPr>
        <w:pStyle w:val="Snum"/>
        <w:ind w:left="0"/>
      </w:pPr>
      <w:r>
        <w:rPr>
          <w:lang w:eastAsia="et-EE"/>
        </w:rPr>
        <w:t xml:space="preserve">+372 </w:t>
      </w:r>
      <w:r w:rsidR="003A5CC7">
        <w:rPr>
          <w:lang w:eastAsia="et-EE"/>
        </w:rPr>
        <w:t>33</w:t>
      </w:r>
      <w:r w:rsidR="0039760A">
        <w:rPr>
          <w:lang w:eastAsia="et-EE"/>
        </w:rPr>
        <w:t>91</w:t>
      </w:r>
      <w:r>
        <w:rPr>
          <w:lang w:eastAsia="et-EE"/>
        </w:rPr>
        <w:t xml:space="preserve"> </w:t>
      </w:r>
      <w:r w:rsidR="0039760A">
        <w:rPr>
          <w:lang w:eastAsia="et-EE"/>
        </w:rPr>
        <w:t>914</w:t>
      </w:r>
    </w:p>
    <w:p w:rsidR="009A2C14" w:rsidRPr="00BB4BB5" w:rsidRDefault="0039760A" w:rsidP="0039760A">
      <w:pPr>
        <w:pStyle w:val="Snum"/>
        <w:ind w:left="0"/>
        <w:rPr>
          <w:lang w:eastAsia="et-EE"/>
        </w:rPr>
      </w:pPr>
      <w:r>
        <w:rPr>
          <w:lang w:eastAsia="et-EE"/>
        </w:rPr>
        <w:t>jyrgen.proosvali</w:t>
      </w:r>
      <w:r w:rsidR="007A73CA" w:rsidRPr="001B15E7">
        <w:rPr>
          <w:lang w:eastAsia="et-EE"/>
        </w:rPr>
        <w:t>@rescue.ee</w:t>
      </w:r>
    </w:p>
    <w:sectPr w:rsidR="009A2C14" w:rsidRPr="00BB4BB5" w:rsidSect="00EA65D1">
      <w:headerReference w:type="default" r:id="rId9"/>
      <w:footerReference w:type="first" r:id="rId10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4C3" w:rsidRDefault="00F254C3" w:rsidP="00DF44DF">
      <w:r>
        <w:separator/>
      </w:r>
    </w:p>
  </w:endnote>
  <w:endnote w:type="continuationSeparator" w:id="0">
    <w:p w:rsidR="00F254C3" w:rsidRDefault="00F254C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altName w:val="Times New Roman"/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88A" w:rsidRDefault="0034488A" w:rsidP="0034488A">
    <w:pPr>
      <w:pStyle w:val="Jalus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:rsidR="00124999" w:rsidRPr="00675F26" w:rsidRDefault="0034488A" w:rsidP="00675F26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4C3" w:rsidRDefault="00F254C3" w:rsidP="00DF44DF">
      <w:r>
        <w:separator/>
      </w:r>
    </w:p>
  </w:footnote>
  <w:footnote w:type="continuationSeparator" w:id="0">
    <w:p w:rsidR="00F254C3" w:rsidRDefault="00F254C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BB5" w:rsidRPr="00AD2EA7" w:rsidRDefault="00BB4BB5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654CE">
      <w:rPr>
        <w:noProof/>
      </w:rPr>
      <w:t>2</w:t>
    </w:r>
    <w:r w:rsidRPr="00AD2EA7">
      <w:fldChar w:fldCharType="end"/>
    </w:r>
    <w:r w:rsidRPr="00AD2EA7">
      <w:t xml:space="preserve"> (</w:t>
    </w:r>
    <w:r w:rsidR="00F254C3">
      <w:fldChar w:fldCharType="begin"/>
    </w:r>
    <w:r w:rsidR="00F254C3">
      <w:instrText xml:space="preserve"> NUMPAGES </w:instrText>
    </w:r>
    <w:r w:rsidR="00F254C3">
      <w:fldChar w:fldCharType="separate"/>
    </w:r>
    <w:r w:rsidR="004A656E">
      <w:rPr>
        <w:noProof/>
      </w:rPr>
      <w:t>1</w:t>
    </w:r>
    <w:r w:rsidR="00F254C3">
      <w:rPr>
        <w:noProof/>
      </w:rPr>
      <w:fldChar w:fldCharType="end"/>
    </w:r>
    <w:r w:rsidRPr="00AD2EA7">
      <w:t>)</w:t>
    </w:r>
  </w:p>
  <w:p w:rsidR="00BB4BB5" w:rsidRDefault="00BB4BB5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D4FBC"/>
    <w:multiLevelType w:val="hybridMultilevel"/>
    <w:tmpl w:val="4C1640A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2131F1"/>
    <w:multiLevelType w:val="hybridMultilevel"/>
    <w:tmpl w:val="5412935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9F30D2"/>
    <w:multiLevelType w:val="hybridMultilevel"/>
    <w:tmpl w:val="7A86C7F6"/>
    <w:lvl w:ilvl="0" w:tplc="042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28575D8D"/>
    <w:multiLevelType w:val="hybridMultilevel"/>
    <w:tmpl w:val="8BEA296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D81C31"/>
    <w:multiLevelType w:val="hybridMultilevel"/>
    <w:tmpl w:val="9C2E1E5C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961000"/>
    <w:multiLevelType w:val="hybridMultilevel"/>
    <w:tmpl w:val="2938D6F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4970A9"/>
    <w:multiLevelType w:val="hybridMultilevel"/>
    <w:tmpl w:val="7A86C7F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774B3B"/>
    <w:multiLevelType w:val="hybridMultilevel"/>
    <w:tmpl w:val="3D86C6C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3D3152"/>
    <w:multiLevelType w:val="hybridMultilevel"/>
    <w:tmpl w:val="E5A481B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2A4DD8"/>
    <w:multiLevelType w:val="hybridMultilevel"/>
    <w:tmpl w:val="3B768700"/>
    <w:lvl w:ilvl="0" w:tplc="711CD1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E348C3"/>
    <w:multiLevelType w:val="hybridMultilevel"/>
    <w:tmpl w:val="5D60878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855D6"/>
    <w:multiLevelType w:val="hybridMultilevel"/>
    <w:tmpl w:val="92F66C9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691202"/>
    <w:multiLevelType w:val="hybridMultilevel"/>
    <w:tmpl w:val="4F90BE14"/>
    <w:lvl w:ilvl="0" w:tplc="4006B9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E47FDF"/>
    <w:multiLevelType w:val="hybridMultilevel"/>
    <w:tmpl w:val="E4A6420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5"/>
  </w:num>
  <w:num w:numId="11">
    <w:abstractNumId w:val="7"/>
  </w:num>
  <w:num w:numId="12">
    <w:abstractNumId w:val="1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5D8E"/>
    <w:rsid w:val="00042579"/>
    <w:rsid w:val="0005374A"/>
    <w:rsid w:val="00060947"/>
    <w:rsid w:val="00063E58"/>
    <w:rsid w:val="00064955"/>
    <w:rsid w:val="00082BB0"/>
    <w:rsid w:val="00082E16"/>
    <w:rsid w:val="000847EF"/>
    <w:rsid w:val="000913FC"/>
    <w:rsid w:val="00096488"/>
    <w:rsid w:val="000A17B5"/>
    <w:rsid w:val="000A1A72"/>
    <w:rsid w:val="000B2453"/>
    <w:rsid w:val="000B79E7"/>
    <w:rsid w:val="000D125F"/>
    <w:rsid w:val="00124999"/>
    <w:rsid w:val="001274FA"/>
    <w:rsid w:val="001523BD"/>
    <w:rsid w:val="00161E7C"/>
    <w:rsid w:val="00186966"/>
    <w:rsid w:val="001939B7"/>
    <w:rsid w:val="001A7D04"/>
    <w:rsid w:val="001B15E7"/>
    <w:rsid w:val="001C2806"/>
    <w:rsid w:val="001D2F76"/>
    <w:rsid w:val="001D4CFB"/>
    <w:rsid w:val="001F08CC"/>
    <w:rsid w:val="002008A2"/>
    <w:rsid w:val="00202FC6"/>
    <w:rsid w:val="0021491B"/>
    <w:rsid w:val="00225D2C"/>
    <w:rsid w:val="0023541C"/>
    <w:rsid w:val="0024655A"/>
    <w:rsid w:val="002509C6"/>
    <w:rsid w:val="00263D91"/>
    <w:rsid w:val="002726EC"/>
    <w:rsid w:val="002835BB"/>
    <w:rsid w:val="00293449"/>
    <w:rsid w:val="002A1D15"/>
    <w:rsid w:val="002C0D08"/>
    <w:rsid w:val="002D665A"/>
    <w:rsid w:val="002F2362"/>
    <w:rsid w:val="002F254F"/>
    <w:rsid w:val="003150C4"/>
    <w:rsid w:val="00323085"/>
    <w:rsid w:val="003308F0"/>
    <w:rsid w:val="00330F63"/>
    <w:rsid w:val="0034488A"/>
    <w:rsid w:val="0034493B"/>
    <w:rsid w:val="0034719C"/>
    <w:rsid w:val="00354059"/>
    <w:rsid w:val="00362ED8"/>
    <w:rsid w:val="003654CE"/>
    <w:rsid w:val="00376597"/>
    <w:rsid w:val="003820C3"/>
    <w:rsid w:val="003830E5"/>
    <w:rsid w:val="00386517"/>
    <w:rsid w:val="00387068"/>
    <w:rsid w:val="00394125"/>
    <w:rsid w:val="00394DCB"/>
    <w:rsid w:val="0039760A"/>
    <w:rsid w:val="003A33FB"/>
    <w:rsid w:val="003A5CC7"/>
    <w:rsid w:val="003B079C"/>
    <w:rsid w:val="003B1258"/>
    <w:rsid w:val="003B2A9C"/>
    <w:rsid w:val="003D2111"/>
    <w:rsid w:val="003E1750"/>
    <w:rsid w:val="003E25EF"/>
    <w:rsid w:val="003F0E57"/>
    <w:rsid w:val="0041611A"/>
    <w:rsid w:val="00422D29"/>
    <w:rsid w:val="00423C54"/>
    <w:rsid w:val="004256AC"/>
    <w:rsid w:val="00435A13"/>
    <w:rsid w:val="0044084D"/>
    <w:rsid w:val="00450F5B"/>
    <w:rsid w:val="00482E94"/>
    <w:rsid w:val="004865BE"/>
    <w:rsid w:val="004963C3"/>
    <w:rsid w:val="004A656E"/>
    <w:rsid w:val="004B4ACA"/>
    <w:rsid w:val="004B63F8"/>
    <w:rsid w:val="004C1391"/>
    <w:rsid w:val="004D2067"/>
    <w:rsid w:val="004D264D"/>
    <w:rsid w:val="004F03B5"/>
    <w:rsid w:val="00507997"/>
    <w:rsid w:val="005205C6"/>
    <w:rsid w:val="00530195"/>
    <w:rsid w:val="00531FCA"/>
    <w:rsid w:val="00542732"/>
    <w:rsid w:val="00546204"/>
    <w:rsid w:val="00551E24"/>
    <w:rsid w:val="00557534"/>
    <w:rsid w:val="00560A92"/>
    <w:rsid w:val="00564569"/>
    <w:rsid w:val="005B0A77"/>
    <w:rsid w:val="005B5CE1"/>
    <w:rsid w:val="005E3AED"/>
    <w:rsid w:val="005E4117"/>
    <w:rsid w:val="005E45BB"/>
    <w:rsid w:val="005F26D8"/>
    <w:rsid w:val="005F63CE"/>
    <w:rsid w:val="00602834"/>
    <w:rsid w:val="00633186"/>
    <w:rsid w:val="006372C9"/>
    <w:rsid w:val="00645F0E"/>
    <w:rsid w:val="00675F26"/>
    <w:rsid w:val="00676284"/>
    <w:rsid w:val="00680609"/>
    <w:rsid w:val="00687D1D"/>
    <w:rsid w:val="006A01AC"/>
    <w:rsid w:val="006A55AA"/>
    <w:rsid w:val="006B118C"/>
    <w:rsid w:val="006B78A0"/>
    <w:rsid w:val="006C7A8E"/>
    <w:rsid w:val="006E16BD"/>
    <w:rsid w:val="006E232E"/>
    <w:rsid w:val="006E37B6"/>
    <w:rsid w:val="006E5929"/>
    <w:rsid w:val="006F3BB9"/>
    <w:rsid w:val="006F72D7"/>
    <w:rsid w:val="007024DA"/>
    <w:rsid w:val="007056E1"/>
    <w:rsid w:val="00713327"/>
    <w:rsid w:val="00735558"/>
    <w:rsid w:val="007359DA"/>
    <w:rsid w:val="0075695A"/>
    <w:rsid w:val="00760CA1"/>
    <w:rsid w:val="00772437"/>
    <w:rsid w:val="0078302A"/>
    <w:rsid w:val="0079540C"/>
    <w:rsid w:val="007A0D70"/>
    <w:rsid w:val="007A1DE8"/>
    <w:rsid w:val="007A73CA"/>
    <w:rsid w:val="007D33D8"/>
    <w:rsid w:val="007D54FC"/>
    <w:rsid w:val="007D6F91"/>
    <w:rsid w:val="007F29D1"/>
    <w:rsid w:val="00800E4C"/>
    <w:rsid w:val="00824C13"/>
    <w:rsid w:val="00830470"/>
    <w:rsid w:val="008338AA"/>
    <w:rsid w:val="00835480"/>
    <w:rsid w:val="00835858"/>
    <w:rsid w:val="008526F7"/>
    <w:rsid w:val="00865B89"/>
    <w:rsid w:val="008919F2"/>
    <w:rsid w:val="00893F03"/>
    <w:rsid w:val="00895B0A"/>
    <w:rsid w:val="008B041F"/>
    <w:rsid w:val="008B7F20"/>
    <w:rsid w:val="008C06A5"/>
    <w:rsid w:val="008D2811"/>
    <w:rsid w:val="008D38F6"/>
    <w:rsid w:val="008D4634"/>
    <w:rsid w:val="008E7F94"/>
    <w:rsid w:val="008F0B50"/>
    <w:rsid w:val="0091786B"/>
    <w:rsid w:val="00924029"/>
    <w:rsid w:val="00934917"/>
    <w:rsid w:val="00936CBF"/>
    <w:rsid w:val="009370A4"/>
    <w:rsid w:val="009478D4"/>
    <w:rsid w:val="0095108C"/>
    <w:rsid w:val="009606D0"/>
    <w:rsid w:val="009660B6"/>
    <w:rsid w:val="009919BB"/>
    <w:rsid w:val="00991D26"/>
    <w:rsid w:val="00991E6B"/>
    <w:rsid w:val="00997C5E"/>
    <w:rsid w:val="009A2C14"/>
    <w:rsid w:val="009B2752"/>
    <w:rsid w:val="009B31C4"/>
    <w:rsid w:val="009C0C2C"/>
    <w:rsid w:val="009C7367"/>
    <w:rsid w:val="009D2C5E"/>
    <w:rsid w:val="009E32C7"/>
    <w:rsid w:val="009E7F4A"/>
    <w:rsid w:val="00A04717"/>
    <w:rsid w:val="00A10E66"/>
    <w:rsid w:val="00A1244E"/>
    <w:rsid w:val="00A13FDE"/>
    <w:rsid w:val="00A175F2"/>
    <w:rsid w:val="00A214BA"/>
    <w:rsid w:val="00A403F8"/>
    <w:rsid w:val="00A50927"/>
    <w:rsid w:val="00A82E9B"/>
    <w:rsid w:val="00A83F5F"/>
    <w:rsid w:val="00A91C29"/>
    <w:rsid w:val="00AB0F60"/>
    <w:rsid w:val="00AB1C97"/>
    <w:rsid w:val="00AC1D6E"/>
    <w:rsid w:val="00AC3105"/>
    <w:rsid w:val="00AC4752"/>
    <w:rsid w:val="00AC47DF"/>
    <w:rsid w:val="00AC6704"/>
    <w:rsid w:val="00AD2EA7"/>
    <w:rsid w:val="00AD6F2A"/>
    <w:rsid w:val="00AE02A8"/>
    <w:rsid w:val="00AF3F55"/>
    <w:rsid w:val="00B068B0"/>
    <w:rsid w:val="00B06B39"/>
    <w:rsid w:val="00B255F0"/>
    <w:rsid w:val="00B300AA"/>
    <w:rsid w:val="00B33C1A"/>
    <w:rsid w:val="00B40F32"/>
    <w:rsid w:val="00B54373"/>
    <w:rsid w:val="00B65D23"/>
    <w:rsid w:val="00B96F67"/>
    <w:rsid w:val="00BA7AAE"/>
    <w:rsid w:val="00BB4691"/>
    <w:rsid w:val="00BB4BB5"/>
    <w:rsid w:val="00BB5E26"/>
    <w:rsid w:val="00BC1A62"/>
    <w:rsid w:val="00BD078E"/>
    <w:rsid w:val="00BD3CCF"/>
    <w:rsid w:val="00BD51C9"/>
    <w:rsid w:val="00BD59EF"/>
    <w:rsid w:val="00BE0CC9"/>
    <w:rsid w:val="00BE47EB"/>
    <w:rsid w:val="00BF4D7C"/>
    <w:rsid w:val="00BF63C6"/>
    <w:rsid w:val="00C11777"/>
    <w:rsid w:val="00C16CCB"/>
    <w:rsid w:val="00C24F66"/>
    <w:rsid w:val="00C27B07"/>
    <w:rsid w:val="00C41FC5"/>
    <w:rsid w:val="00C522A1"/>
    <w:rsid w:val="00C65B08"/>
    <w:rsid w:val="00C6686C"/>
    <w:rsid w:val="00C66C29"/>
    <w:rsid w:val="00C71B2A"/>
    <w:rsid w:val="00C756D5"/>
    <w:rsid w:val="00C83346"/>
    <w:rsid w:val="00C86696"/>
    <w:rsid w:val="00CA583B"/>
    <w:rsid w:val="00CA5F0B"/>
    <w:rsid w:val="00CB4322"/>
    <w:rsid w:val="00CC4EF2"/>
    <w:rsid w:val="00CD400D"/>
    <w:rsid w:val="00CE5416"/>
    <w:rsid w:val="00CF2B77"/>
    <w:rsid w:val="00CF4303"/>
    <w:rsid w:val="00D40650"/>
    <w:rsid w:val="00D4476B"/>
    <w:rsid w:val="00D46C84"/>
    <w:rsid w:val="00D619C0"/>
    <w:rsid w:val="00D67F9F"/>
    <w:rsid w:val="00D7647A"/>
    <w:rsid w:val="00D800AA"/>
    <w:rsid w:val="00D80E7D"/>
    <w:rsid w:val="00D83DB1"/>
    <w:rsid w:val="00D83FF5"/>
    <w:rsid w:val="00D8519C"/>
    <w:rsid w:val="00DA0E18"/>
    <w:rsid w:val="00DA4910"/>
    <w:rsid w:val="00DA7A98"/>
    <w:rsid w:val="00DA7BED"/>
    <w:rsid w:val="00DB45EE"/>
    <w:rsid w:val="00DC531E"/>
    <w:rsid w:val="00DD20D2"/>
    <w:rsid w:val="00DF44DF"/>
    <w:rsid w:val="00DF6B06"/>
    <w:rsid w:val="00E00750"/>
    <w:rsid w:val="00E023F6"/>
    <w:rsid w:val="00E03DBB"/>
    <w:rsid w:val="00E0738F"/>
    <w:rsid w:val="00E10A15"/>
    <w:rsid w:val="00E22990"/>
    <w:rsid w:val="00E25602"/>
    <w:rsid w:val="00E35887"/>
    <w:rsid w:val="00E35D29"/>
    <w:rsid w:val="00E46494"/>
    <w:rsid w:val="00E62D50"/>
    <w:rsid w:val="00EA65D1"/>
    <w:rsid w:val="00EA7BE9"/>
    <w:rsid w:val="00ED7F28"/>
    <w:rsid w:val="00EE38C1"/>
    <w:rsid w:val="00F06D6B"/>
    <w:rsid w:val="00F15BA8"/>
    <w:rsid w:val="00F24D11"/>
    <w:rsid w:val="00F254C3"/>
    <w:rsid w:val="00F50448"/>
    <w:rsid w:val="00F6025F"/>
    <w:rsid w:val="00F92372"/>
    <w:rsid w:val="00F9645B"/>
    <w:rsid w:val="00F9773D"/>
    <w:rsid w:val="00FB293E"/>
    <w:rsid w:val="00FB362C"/>
    <w:rsid w:val="00FE2989"/>
    <w:rsid w:val="00FE517D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7BB44E-26E2-48DD-86DB-98675E88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24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cs="Mangal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b/>
      <w:bCs/>
      <w:color w:val="000000"/>
      <w:kern w:val="0"/>
      <w:sz w:val="28"/>
      <w:szCs w:val="28"/>
      <w:u w:color="000000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b/>
      <w:bCs/>
      <w:i/>
      <w:iCs/>
      <w:color w:val="000000"/>
      <w:kern w:val="0"/>
      <w:sz w:val="26"/>
      <w:szCs w:val="26"/>
      <w:u w:color="000000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b/>
      <w:bCs/>
      <w:color w:val="000000"/>
      <w:kern w:val="0"/>
      <w:sz w:val="22"/>
      <w:szCs w:val="22"/>
      <w:u w:color="000000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color w:val="000000"/>
      <w:kern w:val="0"/>
      <w:u w:color="000000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i/>
      <w:iCs/>
      <w:color w:val="000000"/>
      <w:kern w:val="0"/>
      <w:u w:color="000000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cs="Arial"/>
      <w:color w:val="000000"/>
      <w:kern w:val="0"/>
      <w:sz w:val="22"/>
      <w:szCs w:val="22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autoRedefine/>
    <w:uiPriority w:val="99"/>
    <w:qFormat/>
    <w:rsid w:val="00BB4BB5"/>
    <w:pPr>
      <w:spacing w:line="240" w:lineRule="auto"/>
      <w:jc w:val="center"/>
    </w:pPr>
    <w:rPr>
      <w:sz w:val="20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color w:val="000000"/>
      <w:kern w:val="0"/>
      <w:u w:color="000000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 w:cs="Mangal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Mangal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2D665A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042579"/>
    <w:pPr>
      <w:tabs>
        <w:tab w:val="left" w:pos="567"/>
        <w:tab w:val="left" w:pos="5670"/>
      </w:tabs>
      <w:ind w:left="720"/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Kommentaaritekst">
    <w:name w:val="annotation text"/>
    <w:basedOn w:val="Normaallaad"/>
    <w:link w:val="KommentaaritekstMrk"/>
    <w:uiPriority w:val="99"/>
    <w:rsid w:val="00C11777"/>
    <w:pPr>
      <w:spacing w:line="240" w:lineRule="auto"/>
    </w:pPr>
    <w:rPr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styleId="Kommentaariviide">
    <w:name w:val="annotation reference"/>
    <w:basedOn w:val="Liguvaikefont"/>
    <w:uiPriority w:val="99"/>
    <w:rsid w:val="00C11777"/>
    <w:rPr>
      <w:rFonts w:cs="Times New Roman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C1177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paragraph" w:styleId="Kehatekst">
    <w:name w:val="Body Text"/>
    <w:basedOn w:val="Normaallaad"/>
    <w:link w:val="KehatekstMrk"/>
    <w:uiPriority w:val="99"/>
    <w:rsid w:val="00A82E9B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A82E9B"/>
    <w:rPr>
      <w:rFonts w:eastAsiaTheme="minorEastAsia" w:cs="Times New Roman"/>
      <w:spacing w:val="-5"/>
      <w:sz w:val="24"/>
      <w:szCs w:val="24"/>
      <w:lang w:val="x-none" w:eastAsia="en-US"/>
    </w:rPr>
  </w:style>
  <w:style w:type="paragraph" w:styleId="Loendilik">
    <w:name w:val="List Paragraph"/>
    <w:basedOn w:val="Normaallaad"/>
    <w:uiPriority w:val="34"/>
    <w:qFormat/>
    <w:rsid w:val="00B5437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7AF5AE6-327D-4364-9536-03B3D8E39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32</TotalTime>
  <Pages>1</Pages>
  <Words>183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Jürgen Proosväli</cp:lastModifiedBy>
  <cp:revision>4</cp:revision>
  <cp:lastPrinted>2017-07-28T11:15:00Z</cp:lastPrinted>
  <dcterms:created xsi:type="dcterms:W3CDTF">2017-07-28T10:18:00Z</dcterms:created>
  <dcterms:modified xsi:type="dcterms:W3CDTF">2017-07-28T11:16:00Z</dcterms:modified>
</cp:coreProperties>
</file>