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328" w:rsidRPr="00D05A93" w:rsidRDefault="008F71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Lisa </w:t>
      </w:r>
      <w:r w:rsidR="00E369BC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3583">
        <w:rPr>
          <w:rFonts w:ascii="Times New Roman" w:hAnsi="Times New Roman" w:cs="Times New Roman"/>
          <w:b/>
          <w:sz w:val="24"/>
          <w:szCs w:val="24"/>
        </w:rPr>
        <w:t>Põhi</w:t>
      </w:r>
      <w:r w:rsidR="00352409" w:rsidRPr="00352409">
        <w:rPr>
          <w:rFonts w:ascii="Times New Roman" w:hAnsi="Times New Roman" w:cs="Times New Roman"/>
          <w:b/>
          <w:sz w:val="24"/>
          <w:szCs w:val="24"/>
        </w:rPr>
        <w:t>lahenduse avaliku väljapaneku ajal laekunud ettepanekute</w:t>
      </w:r>
      <w:r w:rsidR="00F66D4C">
        <w:rPr>
          <w:rFonts w:ascii="Times New Roman" w:hAnsi="Times New Roman" w:cs="Times New Roman"/>
          <w:b/>
          <w:sz w:val="24"/>
          <w:szCs w:val="24"/>
        </w:rPr>
        <w:t>/vastuväidete</w:t>
      </w:r>
      <w:r w:rsidR="00352409" w:rsidRPr="00352409">
        <w:rPr>
          <w:rFonts w:ascii="Times New Roman" w:hAnsi="Times New Roman" w:cs="Times New Roman"/>
          <w:b/>
          <w:sz w:val="24"/>
          <w:szCs w:val="24"/>
        </w:rPr>
        <w:t xml:space="preserve"> ja vastuskirjade koondtabel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16"/>
        <w:gridCol w:w="2838"/>
        <w:gridCol w:w="2967"/>
        <w:gridCol w:w="2967"/>
      </w:tblGrid>
      <w:tr w:rsidR="0094654F" w:rsidRPr="00D05A93" w:rsidTr="0094654F">
        <w:tc>
          <w:tcPr>
            <w:tcW w:w="278" w:type="pct"/>
          </w:tcPr>
          <w:p w:rsidR="0094654F" w:rsidRPr="00D05A93" w:rsidRDefault="00946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Jrk nr</w:t>
            </w:r>
          </w:p>
        </w:tc>
        <w:tc>
          <w:tcPr>
            <w:tcW w:w="1528" w:type="pct"/>
          </w:tcPr>
          <w:p w:rsidR="0094654F" w:rsidRPr="00D05A93" w:rsidRDefault="0094654F" w:rsidP="00334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Ettepaneku/vastuväite esitaja</w:t>
            </w:r>
          </w:p>
        </w:tc>
        <w:tc>
          <w:tcPr>
            <w:tcW w:w="1597" w:type="pct"/>
          </w:tcPr>
          <w:p w:rsidR="0094654F" w:rsidRPr="00334A42" w:rsidRDefault="0094654F" w:rsidP="00334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Vastus: arvestamine/mittearvestamine</w:t>
            </w:r>
          </w:p>
        </w:tc>
        <w:tc>
          <w:tcPr>
            <w:tcW w:w="1597" w:type="pct"/>
          </w:tcPr>
          <w:p w:rsidR="0094654F" w:rsidRDefault="0094654F" w:rsidP="00334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</w:t>
            </w:r>
          </w:p>
        </w:tc>
      </w:tr>
      <w:tr w:rsidR="0094654F" w:rsidRPr="00D05A93" w:rsidTr="0094654F">
        <w:tc>
          <w:tcPr>
            <w:tcW w:w="278" w:type="pct"/>
          </w:tcPr>
          <w:p w:rsidR="0094654F" w:rsidRPr="002D7D0D" w:rsidRDefault="0094654F" w:rsidP="002D7D0D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Mart Lee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D05A93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2D7D0D" w:rsidRDefault="0094654F" w:rsidP="002D7D0D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5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Tatjana Pagajeva, Liina Piirisalu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413F38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F38">
              <w:rPr>
                <w:rFonts w:ascii="Times New Roman" w:hAnsi="Times New Roman" w:cs="Times New Roman"/>
                <w:sz w:val="24"/>
                <w:szCs w:val="24"/>
              </w:rPr>
              <w:t>Mittearvestatud, selgitatud</w:t>
            </w:r>
          </w:p>
        </w:tc>
        <w:tc>
          <w:tcPr>
            <w:tcW w:w="1597" w:type="pct"/>
          </w:tcPr>
          <w:p w:rsidR="0094654F" w:rsidRPr="00413F38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2D7D0D" w:rsidRDefault="0094654F" w:rsidP="002D7D0D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5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OÜ Bromik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D05A93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Default="0094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2D7D0D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Brem Kinnisvarahooldus OÜ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Default="0094654F" w:rsidP="00E23AD5">
            <w:r w:rsidRPr="007440A7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Pr="007440A7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692445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Ly Lasimer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807CCE" w:rsidRDefault="0094654F" w:rsidP="00E23AD5">
            <w:pPr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Osaliselt arvestatud</w:t>
            </w:r>
          </w:p>
        </w:tc>
        <w:tc>
          <w:tcPr>
            <w:tcW w:w="1597" w:type="pct"/>
          </w:tcPr>
          <w:p w:rsidR="0094654F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C90664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AS Narva-Jõesuu Sanatoorium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E23AD5" w:rsidRDefault="0094654F" w:rsidP="00E23AD5">
            <w:r w:rsidRPr="007440A7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Pr="007440A7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400470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OÜ Corson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807CCE" w:rsidRDefault="0094654F" w:rsidP="00E23AD5">
            <w:pPr>
              <w:rPr>
                <w:color w:val="FF0000"/>
              </w:rPr>
            </w:pPr>
            <w:r w:rsidRPr="007440A7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Pr="007440A7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400470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Maanteeamet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märkus</w:t>
            </w:r>
          </w:p>
        </w:tc>
        <w:tc>
          <w:tcPr>
            <w:tcW w:w="1597" w:type="pct"/>
          </w:tcPr>
          <w:p w:rsidR="0094654F" w:rsidRPr="00E23AD5" w:rsidRDefault="0094654F" w:rsidP="00E23AD5">
            <w:pPr>
              <w:rPr>
                <w:color w:val="FF0000"/>
              </w:rPr>
            </w:pPr>
            <w:r w:rsidRPr="007440A7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Pr="007440A7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E60D38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Stendal Halduse OÜ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C4290E" w:rsidRDefault="0094654F" w:rsidP="00E23AD5">
            <w:r w:rsidRPr="00C4290E">
              <w:rPr>
                <w:rFonts w:ascii="Times New Roman" w:hAnsi="Times New Roman" w:cs="Times New Roman"/>
                <w:sz w:val="24"/>
                <w:szCs w:val="24"/>
              </w:rPr>
              <w:t>Osaliselt arvestatud</w:t>
            </w:r>
          </w:p>
        </w:tc>
        <w:tc>
          <w:tcPr>
            <w:tcW w:w="1597" w:type="pct"/>
          </w:tcPr>
          <w:p w:rsidR="0094654F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21.12.2018 Stendal Halduse OÜ saatis kirja:</w:t>
            </w:r>
            <w:bookmarkStart w:id="0" w:name="_GoBack"/>
            <w:bookmarkEnd w:id="0"/>
          </w:p>
          <w:p w:rsidR="0094654F" w:rsidRPr="00686F58" w:rsidRDefault="0094654F" w:rsidP="0094654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F58">
              <w:rPr>
                <w:rFonts w:ascii="Times New Roman" w:hAnsi="Times New Roman"/>
                <w:sz w:val="24"/>
                <w:szCs w:val="24"/>
              </w:rPr>
              <w:t xml:space="preserve">Käesolevaga kinnitan, et mul puuduvad vastuväited Narva-Jõesuu linna üldplaneeringu viimasele versioonile, mida on võimalik leida järgmise lingi all </w:t>
            </w:r>
            <w:hyperlink r:id="rId8" w:history="1">
              <w:r w:rsidRPr="00686F58">
                <w:rPr>
                  <w:rStyle w:val="a9"/>
                  <w:rFonts w:ascii="Times New Roman" w:hAnsi="Times New Roman"/>
                  <w:sz w:val="24"/>
                  <w:szCs w:val="24"/>
                </w:rPr>
                <w:t>http://narva-joesuu.ee/uldplaneering</w:t>
              </w:r>
            </w:hyperlink>
            <w:r w:rsidRPr="00686F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654F" w:rsidRPr="00C4290E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4F" w:rsidRPr="00D05A93" w:rsidTr="0094654F">
        <w:tc>
          <w:tcPr>
            <w:tcW w:w="278" w:type="pct"/>
          </w:tcPr>
          <w:p w:rsidR="0094654F" w:rsidRPr="00BD0FF0" w:rsidRDefault="0094654F" w:rsidP="00E23AD5">
            <w:pPr>
              <w:pStyle w:val="a4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</w:tcPr>
          <w:p w:rsidR="0094654F" w:rsidRPr="00C21F38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38">
              <w:rPr>
                <w:rFonts w:ascii="Times New Roman" w:hAnsi="Times New Roman" w:cs="Times New Roman"/>
                <w:sz w:val="24"/>
                <w:szCs w:val="24"/>
              </w:rPr>
              <w:t>Blue Dream OÜ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</w:t>
            </w:r>
          </w:p>
        </w:tc>
        <w:tc>
          <w:tcPr>
            <w:tcW w:w="1597" w:type="pct"/>
          </w:tcPr>
          <w:p w:rsidR="0094654F" w:rsidRPr="00E23AD5" w:rsidRDefault="0094654F" w:rsidP="00E23AD5">
            <w:r w:rsidRPr="007440A7">
              <w:rPr>
                <w:rFonts w:ascii="Times New Roman" w:hAnsi="Times New Roman" w:cs="Times New Roman"/>
                <w:sz w:val="24"/>
                <w:szCs w:val="24"/>
              </w:rPr>
              <w:t>Arvestatud</w:t>
            </w:r>
          </w:p>
        </w:tc>
        <w:tc>
          <w:tcPr>
            <w:tcW w:w="1597" w:type="pct"/>
          </w:tcPr>
          <w:p w:rsidR="0094654F" w:rsidRPr="007440A7" w:rsidRDefault="0094654F" w:rsidP="00E2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383" w:rsidRPr="00D05A93" w:rsidRDefault="00831383">
      <w:pPr>
        <w:rPr>
          <w:rFonts w:ascii="Times New Roman" w:hAnsi="Times New Roman" w:cs="Times New Roman"/>
          <w:sz w:val="24"/>
          <w:szCs w:val="24"/>
        </w:rPr>
      </w:pPr>
    </w:p>
    <w:sectPr w:rsidR="00831383" w:rsidRPr="00D05A93" w:rsidSect="00334A4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23" w:rsidRDefault="00DF6A23" w:rsidP="00715328">
      <w:pPr>
        <w:spacing w:after="0" w:line="240" w:lineRule="auto"/>
      </w:pPr>
      <w:r>
        <w:separator/>
      </w:r>
    </w:p>
  </w:endnote>
  <w:endnote w:type="continuationSeparator" w:id="0">
    <w:p w:rsidR="00DF6A23" w:rsidRDefault="00DF6A23" w:rsidP="00715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475535"/>
      <w:docPartObj>
        <w:docPartGallery w:val="Page Numbers (Bottom of Page)"/>
        <w:docPartUnique/>
      </w:docPartObj>
    </w:sdtPr>
    <w:sdtEndPr/>
    <w:sdtContent>
      <w:p w:rsidR="00334A42" w:rsidRPr="00440A80" w:rsidRDefault="00334A42" w:rsidP="00334A42">
        <w:pPr>
          <w:pStyle w:val="a7"/>
          <w:pBdr>
            <w:top w:val="single" w:sz="4" w:space="1" w:color="auto"/>
          </w:pBdr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>OÜ Zoroaster</w:t>
        </w:r>
      </w:p>
      <w:p w:rsidR="00334A42" w:rsidRPr="00440A80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>Reg.kood 11001126</w:t>
        </w:r>
      </w:p>
      <w:p w:rsidR="00334A42" w:rsidRPr="00440A80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>Aadress: Jõhvi vald 41543 Edise, Ida-Virumaa</w:t>
        </w:r>
      </w:p>
      <w:p w:rsidR="00334A42" w:rsidRPr="00440A80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 xml:space="preserve">Telefon </w:t>
        </w:r>
        <w:r w:rsidRPr="00440A80">
          <w:rPr>
            <w:rFonts w:ascii="Times New Roman" w:hAnsi="Times New Roman"/>
            <w:szCs w:val="20"/>
          </w:rPr>
          <w:sym w:font="Wingdings" w:char="F028"/>
        </w:r>
        <w:r w:rsidRPr="00440A80">
          <w:rPr>
            <w:rFonts w:ascii="Times New Roman" w:hAnsi="Times New Roman"/>
            <w:szCs w:val="20"/>
          </w:rPr>
          <w:t xml:space="preserve"> : 372 336 6191, Faks </w:t>
        </w:r>
        <w:r w:rsidRPr="00440A80">
          <w:rPr>
            <w:rFonts w:ascii="Times New Roman" w:hAnsi="Times New Roman"/>
            <w:szCs w:val="20"/>
          </w:rPr>
          <w:sym w:font="Wingdings 2" w:char="F037"/>
        </w:r>
        <w:r w:rsidRPr="00440A80">
          <w:rPr>
            <w:rFonts w:ascii="Times New Roman" w:hAnsi="Times New Roman"/>
            <w:szCs w:val="20"/>
          </w:rPr>
          <w:t xml:space="preserve"> : 372 336 6190, E-post </w:t>
        </w:r>
        <w:r w:rsidRPr="00440A80">
          <w:rPr>
            <w:rFonts w:ascii="Times New Roman" w:hAnsi="Times New Roman"/>
            <w:szCs w:val="20"/>
          </w:rPr>
          <w:sym w:font="Wingdings" w:char="F02A"/>
        </w:r>
        <w:r w:rsidRPr="00440A80">
          <w:rPr>
            <w:rFonts w:ascii="Times New Roman" w:hAnsi="Times New Roman"/>
            <w:szCs w:val="20"/>
          </w:rPr>
          <w:t xml:space="preserve"> : info@zoroaster.ee</w:t>
        </w:r>
      </w:p>
      <w:p w:rsidR="00334A42" w:rsidRPr="0068613F" w:rsidRDefault="00334A42" w:rsidP="00334A42">
        <w:pPr>
          <w:pStyle w:val="a7"/>
          <w:spacing w:line="276" w:lineRule="auto"/>
          <w:jc w:val="center"/>
          <w:rPr>
            <w:rFonts w:ascii="Times New Roman" w:hAnsi="Times New Roman"/>
            <w:szCs w:val="20"/>
          </w:rPr>
        </w:pPr>
        <w:r>
          <w:rPr>
            <w:rFonts w:ascii="Times New Roman" w:hAnsi="Times New Roman"/>
            <w:szCs w:val="20"/>
          </w:rPr>
          <w:t>Tegevusluba E 117/2004, MTR registr. EP11001126-0001</w:t>
        </w:r>
      </w:p>
      <w:p w:rsidR="00E27250" w:rsidRDefault="00E27250">
        <w:pPr>
          <w:pStyle w:val="a7"/>
          <w:jc w:val="right"/>
        </w:pPr>
        <w:r w:rsidRPr="00E272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72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2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654F" w:rsidRPr="0094654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E272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0870" w:rsidRDefault="00B908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23" w:rsidRDefault="00DF6A23" w:rsidP="00715328">
      <w:pPr>
        <w:spacing w:after="0" w:line="240" w:lineRule="auto"/>
      </w:pPr>
      <w:r>
        <w:separator/>
      </w:r>
    </w:p>
  </w:footnote>
  <w:footnote w:type="continuationSeparator" w:id="0">
    <w:p w:rsidR="00DF6A23" w:rsidRDefault="00DF6A23" w:rsidP="00715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E351D"/>
    <w:multiLevelType w:val="hybridMultilevel"/>
    <w:tmpl w:val="DB169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5110A"/>
    <w:multiLevelType w:val="hybridMultilevel"/>
    <w:tmpl w:val="AA7014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1601F"/>
    <w:multiLevelType w:val="hybridMultilevel"/>
    <w:tmpl w:val="B0B254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95FD3"/>
    <w:multiLevelType w:val="multilevel"/>
    <w:tmpl w:val="9724D31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7DF1560"/>
    <w:multiLevelType w:val="hybridMultilevel"/>
    <w:tmpl w:val="4CCCAB1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F4FE8"/>
    <w:multiLevelType w:val="hybridMultilevel"/>
    <w:tmpl w:val="AA7014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92EEC"/>
    <w:multiLevelType w:val="hybridMultilevel"/>
    <w:tmpl w:val="A78E6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383"/>
    <w:rsid w:val="00017495"/>
    <w:rsid w:val="00067E62"/>
    <w:rsid w:val="000917DD"/>
    <w:rsid w:val="000952FA"/>
    <w:rsid w:val="000F1F49"/>
    <w:rsid w:val="000F60D6"/>
    <w:rsid w:val="0010252E"/>
    <w:rsid w:val="0016167A"/>
    <w:rsid w:val="001814E5"/>
    <w:rsid w:val="00204916"/>
    <w:rsid w:val="00246ED6"/>
    <w:rsid w:val="00267818"/>
    <w:rsid w:val="002B18F0"/>
    <w:rsid w:val="002D7D0D"/>
    <w:rsid w:val="002E1DBA"/>
    <w:rsid w:val="00310F90"/>
    <w:rsid w:val="00323467"/>
    <w:rsid w:val="00333688"/>
    <w:rsid w:val="00334A42"/>
    <w:rsid w:val="0034179B"/>
    <w:rsid w:val="00352409"/>
    <w:rsid w:val="003B7518"/>
    <w:rsid w:val="003C5B7F"/>
    <w:rsid w:val="003C6168"/>
    <w:rsid w:val="003E08B0"/>
    <w:rsid w:val="00400470"/>
    <w:rsid w:val="00413F38"/>
    <w:rsid w:val="00414883"/>
    <w:rsid w:val="0042006D"/>
    <w:rsid w:val="004608AD"/>
    <w:rsid w:val="0047111A"/>
    <w:rsid w:val="00471A6B"/>
    <w:rsid w:val="00476299"/>
    <w:rsid w:val="00491624"/>
    <w:rsid w:val="004E1DF9"/>
    <w:rsid w:val="004F300C"/>
    <w:rsid w:val="00521780"/>
    <w:rsid w:val="0052291B"/>
    <w:rsid w:val="00533583"/>
    <w:rsid w:val="005516B6"/>
    <w:rsid w:val="005743BC"/>
    <w:rsid w:val="0059180C"/>
    <w:rsid w:val="00597267"/>
    <w:rsid w:val="005C13C5"/>
    <w:rsid w:val="005C25EC"/>
    <w:rsid w:val="005C4BE3"/>
    <w:rsid w:val="0060427C"/>
    <w:rsid w:val="00615A6E"/>
    <w:rsid w:val="006373AA"/>
    <w:rsid w:val="00651B3D"/>
    <w:rsid w:val="00692445"/>
    <w:rsid w:val="006B0BC6"/>
    <w:rsid w:val="006C58C5"/>
    <w:rsid w:val="006D670B"/>
    <w:rsid w:val="006E339C"/>
    <w:rsid w:val="007062AB"/>
    <w:rsid w:val="00715328"/>
    <w:rsid w:val="00717EA7"/>
    <w:rsid w:val="00744FC5"/>
    <w:rsid w:val="00757931"/>
    <w:rsid w:val="007739D3"/>
    <w:rsid w:val="00783570"/>
    <w:rsid w:val="007C1AA8"/>
    <w:rsid w:val="007D7834"/>
    <w:rsid w:val="007F7A47"/>
    <w:rsid w:val="00807BD0"/>
    <w:rsid w:val="00807CCE"/>
    <w:rsid w:val="00831383"/>
    <w:rsid w:val="008624B5"/>
    <w:rsid w:val="00864A6B"/>
    <w:rsid w:val="00875F6C"/>
    <w:rsid w:val="00884070"/>
    <w:rsid w:val="00891CB2"/>
    <w:rsid w:val="008961C6"/>
    <w:rsid w:val="008C212C"/>
    <w:rsid w:val="008C5EB4"/>
    <w:rsid w:val="008F71C7"/>
    <w:rsid w:val="00923CCF"/>
    <w:rsid w:val="009355D9"/>
    <w:rsid w:val="00936190"/>
    <w:rsid w:val="00936621"/>
    <w:rsid w:val="0094654F"/>
    <w:rsid w:val="009B2F31"/>
    <w:rsid w:val="009C30C6"/>
    <w:rsid w:val="009E29F4"/>
    <w:rsid w:val="009F060A"/>
    <w:rsid w:val="00A27C25"/>
    <w:rsid w:val="00A33D90"/>
    <w:rsid w:val="00A44B8C"/>
    <w:rsid w:val="00A52EBB"/>
    <w:rsid w:val="00A66D1C"/>
    <w:rsid w:val="00AD1479"/>
    <w:rsid w:val="00AD3AB1"/>
    <w:rsid w:val="00AE795C"/>
    <w:rsid w:val="00AF0773"/>
    <w:rsid w:val="00AF160F"/>
    <w:rsid w:val="00B02088"/>
    <w:rsid w:val="00B15E16"/>
    <w:rsid w:val="00B73072"/>
    <w:rsid w:val="00B84B4D"/>
    <w:rsid w:val="00B90870"/>
    <w:rsid w:val="00B938C9"/>
    <w:rsid w:val="00BD0FF0"/>
    <w:rsid w:val="00BE665C"/>
    <w:rsid w:val="00C12789"/>
    <w:rsid w:val="00C21F38"/>
    <w:rsid w:val="00C27A07"/>
    <w:rsid w:val="00C32509"/>
    <w:rsid w:val="00C3715E"/>
    <w:rsid w:val="00C4290E"/>
    <w:rsid w:val="00C6468D"/>
    <w:rsid w:val="00C737A7"/>
    <w:rsid w:val="00C90664"/>
    <w:rsid w:val="00C94704"/>
    <w:rsid w:val="00CF7896"/>
    <w:rsid w:val="00D05A93"/>
    <w:rsid w:val="00D0698D"/>
    <w:rsid w:val="00D162F4"/>
    <w:rsid w:val="00D22E73"/>
    <w:rsid w:val="00D54C4A"/>
    <w:rsid w:val="00D87975"/>
    <w:rsid w:val="00D95780"/>
    <w:rsid w:val="00D97F7A"/>
    <w:rsid w:val="00DA128A"/>
    <w:rsid w:val="00DC13FE"/>
    <w:rsid w:val="00DD0243"/>
    <w:rsid w:val="00DE2A09"/>
    <w:rsid w:val="00DF5679"/>
    <w:rsid w:val="00DF6A23"/>
    <w:rsid w:val="00E022D3"/>
    <w:rsid w:val="00E14658"/>
    <w:rsid w:val="00E14702"/>
    <w:rsid w:val="00E23AD5"/>
    <w:rsid w:val="00E27250"/>
    <w:rsid w:val="00E35818"/>
    <w:rsid w:val="00E369BC"/>
    <w:rsid w:val="00E60D38"/>
    <w:rsid w:val="00E75FC3"/>
    <w:rsid w:val="00E90D95"/>
    <w:rsid w:val="00F34F78"/>
    <w:rsid w:val="00F66D4C"/>
    <w:rsid w:val="00F91D76"/>
    <w:rsid w:val="00F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DBBA6"/>
  <w15:docId w15:val="{5321683F-AABB-49D2-B4A1-2A4E10EF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470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5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5328"/>
  </w:style>
  <w:style w:type="paragraph" w:styleId="a7">
    <w:name w:val="footer"/>
    <w:basedOn w:val="a"/>
    <w:link w:val="a8"/>
    <w:uiPriority w:val="99"/>
    <w:unhideWhenUsed/>
    <w:rsid w:val="00715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328"/>
  </w:style>
  <w:style w:type="paragraph" w:customStyle="1" w:styleId="Default">
    <w:name w:val="Default"/>
    <w:rsid w:val="00D0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rsid w:val="00E60D38"/>
    <w:rPr>
      <w:color w:val="0000FF"/>
      <w:u w:val="single"/>
    </w:rPr>
  </w:style>
  <w:style w:type="character" w:customStyle="1" w:styleId="st">
    <w:name w:val="st"/>
    <w:basedOn w:val="a0"/>
    <w:rsid w:val="00BD0FF0"/>
  </w:style>
  <w:style w:type="character" w:styleId="aa">
    <w:name w:val="Emphasis"/>
    <w:basedOn w:val="a0"/>
    <w:uiPriority w:val="20"/>
    <w:qFormat/>
    <w:rsid w:val="00BD0FF0"/>
    <w:rPr>
      <w:i/>
      <w:iCs/>
    </w:rPr>
  </w:style>
  <w:style w:type="paragraph" w:styleId="ab">
    <w:name w:val="Normal (Web)"/>
    <w:basedOn w:val="a"/>
    <w:uiPriority w:val="99"/>
    <w:semiHidden/>
    <w:unhideWhenUsed/>
    <w:rsid w:val="005C25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et-EE"/>
    </w:rPr>
  </w:style>
  <w:style w:type="paragraph" w:styleId="ac">
    <w:name w:val="No Spacing"/>
    <w:qFormat/>
    <w:rsid w:val="009465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5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va-joesuu.ee/uldplanee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2EA64-E656-4EA9-9A40-18A60196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59</cp:revision>
  <cp:lastPrinted>2017-09-15T05:24:00Z</cp:lastPrinted>
  <dcterms:created xsi:type="dcterms:W3CDTF">2017-08-13T11:06:00Z</dcterms:created>
  <dcterms:modified xsi:type="dcterms:W3CDTF">2018-12-21T07:57:00Z</dcterms:modified>
</cp:coreProperties>
</file>